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AE" w:rsidRPr="00B97121" w:rsidRDefault="008626AE" w:rsidP="00BC3B7A">
      <w:pPr>
        <w:rPr>
          <w:rFonts w:ascii="Century Gothic" w:hAnsi="Century Gothic" w:cs="Courier"/>
          <w:b/>
          <w:lang w:val="en-GB"/>
        </w:rPr>
      </w:pPr>
    </w:p>
    <w:p w:rsidR="004866F3" w:rsidRPr="00B97121" w:rsidRDefault="00E47649" w:rsidP="00A21CCF">
      <w:pPr>
        <w:spacing w:after="0"/>
        <w:rPr>
          <w:rFonts w:ascii="Century Gothic" w:hAnsi="Century Gothic" w:cs="Courier"/>
          <w:b/>
          <w:sz w:val="28"/>
          <w:szCs w:val="28"/>
          <w:lang w:val="en-GB"/>
        </w:rPr>
      </w:pPr>
      <w:r w:rsidRPr="00B97121">
        <w:rPr>
          <w:rFonts w:ascii="Century Gothic" w:hAnsi="Century Gothic" w:cs="Courier"/>
          <w:b/>
          <w:sz w:val="28"/>
          <w:szCs w:val="28"/>
          <w:lang w:val="en-GB"/>
        </w:rPr>
        <w:t xml:space="preserve">CCA </w:t>
      </w:r>
      <w:r w:rsidR="00B97121" w:rsidRPr="00B97121">
        <w:rPr>
          <w:rFonts w:ascii="Century Gothic" w:hAnsi="Century Gothic" w:cs="Courier"/>
          <w:b/>
          <w:sz w:val="28"/>
          <w:szCs w:val="28"/>
          <w:lang w:val="en-GB"/>
        </w:rPr>
        <w:t>GONG 2017</w:t>
      </w:r>
      <w:r w:rsidRPr="00B97121">
        <w:rPr>
          <w:rFonts w:ascii="Century Gothic" w:hAnsi="Century Gothic" w:cs="Courier"/>
          <w:b/>
          <w:sz w:val="28"/>
          <w:szCs w:val="28"/>
          <w:lang w:val="en-GB"/>
        </w:rPr>
        <w:t xml:space="preserve"> Trophy &amp; Certificate Order Form</w:t>
      </w:r>
    </w:p>
    <w:p w:rsidR="00A21CCF" w:rsidRPr="00B97121" w:rsidRDefault="00A21CCF" w:rsidP="00A21CCF">
      <w:pPr>
        <w:spacing w:after="0"/>
        <w:rPr>
          <w:rFonts w:ascii="Century Gothic" w:hAnsi="Century Gothic"/>
          <w:b/>
        </w:rPr>
      </w:pPr>
    </w:p>
    <w:p w:rsidR="004866F3" w:rsidRPr="00B97121" w:rsidRDefault="00E47649" w:rsidP="00E47649">
      <w:pPr>
        <w:rPr>
          <w:rFonts w:ascii="Century Gothic" w:hAnsi="Century Gothic" w:cs="Courier"/>
          <w:b/>
          <w:color w:val="262626"/>
          <w:lang w:val="en-GB"/>
        </w:rPr>
      </w:pPr>
      <w:r w:rsidRPr="00B97121">
        <w:rPr>
          <w:rFonts w:ascii="Century Gothic" w:hAnsi="Century Gothic" w:cs="Courier"/>
          <w:b/>
          <w:color w:val="262626"/>
          <w:lang w:val="en-GB"/>
        </w:rPr>
        <w:t>Duplicates of Trophies &amp; Certificates</w:t>
      </w:r>
    </w:p>
    <w:p w:rsidR="004866F3" w:rsidRPr="00B97121" w:rsidRDefault="004866F3" w:rsidP="004866F3">
      <w:pPr>
        <w:spacing w:after="0"/>
        <w:rPr>
          <w:rFonts w:ascii="Century Gothic" w:hAnsi="Century Gothic" w:cs="Courier"/>
          <w:lang w:val="en-GB"/>
        </w:rPr>
      </w:pPr>
      <w:r w:rsidRPr="00B97121">
        <w:rPr>
          <w:rFonts w:ascii="Century Gothic" w:hAnsi="Century Gothic" w:cs="Courier"/>
          <w:lang w:val="en-GB"/>
        </w:rPr>
        <w:t xml:space="preserve">Kindly complete the form and email it to </w:t>
      </w:r>
      <w:hyperlink r:id="rId8" w:history="1">
        <w:r w:rsidR="00B97121" w:rsidRPr="00B97121">
          <w:rPr>
            <w:rStyle w:val="Hyperlink"/>
            <w:rFonts w:ascii="Century Gothic" w:hAnsi="Century Gothic" w:cs="Courier"/>
            <w:lang w:val="en-GB"/>
          </w:rPr>
          <w:t>jenny@4as.org.sg/</w:t>
        </w:r>
      </w:hyperlink>
      <w:r w:rsidR="00B97121" w:rsidRPr="00B97121">
        <w:rPr>
          <w:rStyle w:val="Hyperlink"/>
          <w:rFonts w:ascii="Century Gothic" w:hAnsi="Century Gothic" w:cs="Courier"/>
          <w:lang w:val="en-GB"/>
        </w:rPr>
        <w:t xml:space="preserve"> jiayi@4as.org.sg</w:t>
      </w:r>
    </w:p>
    <w:p w:rsidR="004866F3" w:rsidRPr="00B97121" w:rsidRDefault="004866F3" w:rsidP="004866F3">
      <w:pPr>
        <w:spacing w:after="0"/>
        <w:rPr>
          <w:rFonts w:ascii="Century Gothic" w:hAnsi="Century Gothic" w:cs="Courier"/>
          <w:lang w:val="en-GB"/>
        </w:rPr>
      </w:pPr>
    </w:p>
    <w:p w:rsidR="00E47649" w:rsidRPr="00B97121" w:rsidRDefault="00B97121" w:rsidP="00E47649">
      <w:pPr>
        <w:pStyle w:val="ListParagraph"/>
        <w:numPr>
          <w:ilvl w:val="0"/>
          <w:numId w:val="13"/>
        </w:numPr>
        <w:ind w:left="360"/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Trophy @ $160.5</w:t>
      </w:r>
      <w:r w:rsidR="00E47649" w:rsidRPr="00B97121">
        <w:rPr>
          <w:rFonts w:ascii="Century Gothic" w:hAnsi="Century Gothic" w:cs="Courier"/>
          <w:color w:val="262626"/>
          <w:lang w:val="en-GB"/>
        </w:rPr>
        <w:t>0 each (inclusive of GST)</w:t>
      </w:r>
    </w:p>
    <w:p w:rsidR="00E47649" w:rsidRPr="00B97121" w:rsidRDefault="00E47649" w:rsidP="00E47649">
      <w:pPr>
        <w:pStyle w:val="ListParagraph"/>
        <w:ind w:left="360"/>
        <w:rPr>
          <w:rFonts w:ascii="Century Gothic" w:hAnsi="Century Gothic" w:cs="Courier"/>
          <w:color w:val="262626"/>
          <w:lang w:val="en-GB"/>
        </w:rPr>
      </w:pPr>
    </w:p>
    <w:p w:rsidR="00E47649" w:rsidRPr="00B97121" w:rsidRDefault="00E47649" w:rsidP="00E47649">
      <w:pPr>
        <w:pStyle w:val="ListParagraph"/>
        <w:numPr>
          <w:ilvl w:val="0"/>
          <w:numId w:val="13"/>
        </w:numPr>
        <w:ind w:left="360"/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Certificate without frame @ S$32.10</w:t>
      </w:r>
      <w:r w:rsidR="00B97121">
        <w:rPr>
          <w:rFonts w:ascii="Century Gothic" w:hAnsi="Century Gothic" w:cs="Courier"/>
          <w:color w:val="262626"/>
          <w:lang w:val="en-GB"/>
        </w:rPr>
        <w:t xml:space="preserve"> for a set of 2 certificates of the same entry (inclusive of GST</w:t>
      </w:r>
      <w:r w:rsidRPr="00B97121">
        <w:rPr>
          <w:rFonts w:ascii="Century Gothic" w:hAnsi="Century Gothic" w:cs="Courier"/>
          <w:color w:val="262626"/>
          <w:lang w:val="en-GB"/>
        </w:rPr>
        <w:t>)</w:t>
      </w:r>
    </w:p>
    <w:p w:rsidR="002379F1" w:rsidRPr="00B97121" w:rsidRDefault="002379F1" w:rsidP="002379F1">
      <w:pPr>
        <w:pStyle w:val="ListParagraph"/>
        <w:rPr>
          <w:rFonts w:ascii="Century Gothic" w:hAnsi="Century Gothic" w:cs="Courier"/>
          <w:color w:val="262626"/>
          <w:lang w:val="en-GB"/>
        </w:rPr>
      </w:pPr>
    </w:p>
    <w:p w:rsidR="00B97121" w:rsidRDefault="00B97121" w:rsidP="00E47649">
      <w:pPr>
        <w:rPr>
          <w:rFonts w:ascii="Century Gothic" w:hAnsi="Century Gothic" w:cs="Courier"/>
          <w:b/>
          <w:color w:val="262626"/>
          <w:lang w:val="en-GB"/>
        </w:rPr>
      </w:pPr>
      <w:r w:rsidRPr="00B97121">
        <w:rPr>
          <w:rFonts w:ascii="Century Gothic" w:hAnsi="Century Gothic" w:cs="Courier"/>
          <w:b/>
          <w:color w:val="262626"/>
          <w:lang w:val="en-GB"/>
        </w:rPr>
        <w:t xml:space="preserve">Please allow at </w:t>
      </w:r>
      <w:r w:rsidR="008F070A">
        <w:rPr>
          <w:rFonts w:ascii="Century Gothic" w:hAnsi="Century Gothic" w:cs="Courier"/>
          <w:b/>
          <w:color w:val="262626"/>
          <w:lang w:val="en-GB"/>
        </w:rPr>
        <w:t xml:space="preserve">least </w:t>
      </w:r>
      <w:r w:rsidRPr="00B97121">
        <w:rPr>
          <w:rFonts w:ascii="Century Gothic" w:hAnsi="Century Gothic" w:cs="Courier"/>
          <w:b/>
          <w:color w:val="262626"/>
          <w:lang w:val="en-GB"/>
        </w:rPr>
        <w:t xml:space="preserve">2 months for </w:t>
      </w:r>
      <w:r w:rsidR="002379F1" w:rsidRPr="00B97121">
        <w:rPr>
          <w:rFonts w:ascii="Century Gothic" w:hAnsi="Century Gothic" w:cs="Courier"/>
          <w:b/>
          <w:color w:val="262626"/>
          <w:lang w:val="en-GB"/>
        </w:rPr>
        <w:t xml:space="preserve">production </w:t>
      </w:r>
      <w:r>
        <w:rPr>
          <w:rFonts w:ascii="Century Gothic" w:hAnsi="Century Gothic" w:cs="Courier"/>
          <w:b/>
          <w:color w:val="262626"/>
          <w:lang w:val="en-GB"/>
        </w:rPr>
        <w:t>of the trophies.</w:t>
      </w:r>
    </w:p>
    <w:p w:rsidR="00E47649" w:rsidRPr="00B97121" w:rsidRDefault="00B97121" w:rsidP="00E47649">
      <w:pPr>
        <w:rPr>
          <w:rFonts w:ascii="Century Gothic" w:hAnsi="Century Gothic" w:cs="Courier"/>
          <w:b/>
          <w:color w:val="262626"/>
          <w:lang w:val="en-GB"/>
        </w:rPr>
      </w:pPr>
      <w:r>
        <w:rPr>
          <w:rFonts w:ascii="Century Gothic" w:hAnsi="Century Gothic" w:cs="Courier"/>
          <w:b/>
          <w:color w:val="262626"/>
          <w:lang w:val="en-GB"/>
        </w:rPr>
        <w:t xml:space="preserve">Kindly note </w:t>
      </w:r>
      <w:r w:rsidR="002379F1" w:rsidRPr="00B97121">
        <w:rPr>
          <w:rFonts w:ascii="Century Gothic" w:hAnsi="Century Gothic" w:cs="Courier"/>
          <w:b/>
          <w:color w:val="262626"/>
          <w:lang w:val="en-GB"/>
        </w:rPr>
        <w:t>the prices do not include delivery charges.</w:t>
      </w: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2410"/>
        <w:gridCol w:w="3544"/>
        <w:gridCol w:w="3260"/>
        <w:gridCol w:w="992"/>
      </w:tblGrid>
      <w:tr w:rsidR="00E47649" w:rsidRPr="00B97121" w:rsidTr="002379F1">
        <w:tc>
          <w:tcPr>
            <w:tcW w:w="2410" w:type="dxa"/>
          </w:tcPr>
          <w:p w:rsidR="00E47649" w:rsidRPr="00B97121" w:rsidRDefault="00E47649" w:rsidP="002379F1">
            <w:pPr>
              <w:spacing w:line="240" w:lineRule="auto"/>
              <w:jc w:val="center"/>
              <w:rPr>
                <w:rFonts w:ascii="Century Gothic" w:hAnsi="Century Gothic" w:cs="Courier"/>
                <w:b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b/>
                <w:color w:val="262626"/>
                <w:lang w:val="en-GB"/>
              </w:rPr>
              <w:t>Category</w:t>
            </w:r>
          </w:p>
        </w:tc>
        <w:tc>
          <w:tcPr>
            <w:tcW w:w="3544" w:type="dxa"/>
          </w:tcPr>
          <w:p w:rsidR="00E47649" w:rsidRPr="00B97121" w:rsidRDefault="002379F1" w:rsidP="002379F1">
            <w:pPr>
              <w:spacing w:line="240" w:lineRule="auto"/>
              <w:jc w:val="center"/>
              <w:rPr>
                <w:rFonts w:ascii="Century Gothic" w:hAnsi="Century Gothic" w:cs="Courier"/>
                <w:b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b/>
                <w:color w:val="262626"/>
                <w:lang w:val="en-GB"/>
              </w:rPr>
              <w:t xml:space="preserve">Entry </w:t>
            </w:r>
            <w:r w:rsidR="00E47649" w:rsidRPr="00B97121">
              <w:rPr>
                <w:rFonts w:ascii="Century Gothic" w:hAnsi="Century Gothic" w:cs="Courier"/>
                <w:b/>
                <w:color w:val="262626"/>
                <w:lang w:val="en-GB"/>
              </w:rPr>
              <w:t>Title</w:t>
            </w:r>
          </w:p>
        </w:tc>
        <w:tc>
          <w:tcPr>
            <w:tcW w:w="3260" w:type="dxa"/>
          </w:tcPr>
          <w:p w:rsidR="00E47649" w:rsidRPr="00B97121" w:rsidRDefault="00E47649" w:rsidP="002379F1">
            <w:pPr>
              <w:spacing w:line="240" w:lineRule="auto"/>
              <w:jc w:val="center"/>
              <w:rPr>
                <w:rFonts w:ascii="Century Gothic" w:hAnsi="Century Gothic" w:cs="Courier"/>
                <w:b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b/>
                <w:color w:val="262626"/>
                <w:lang w:val="en-GB"/>
              </w:rPr>
              <w:t>Item</w:t>
            </w:r>
          </w:p>
        </w:tc>
        <w:tc>
          <w:tcPr>
            <w:tcW w:w="992" w:type="dxa"/>
          </w:tcPr>
          <w:p w:rsidR="00E47649" w:rsidRPr="00B97121" w:rsidRDefault="002379F1" w:rsidP="002379F1">
            <w:pPr>
              <w:spacing w:line="240" w:lineRule="auto"/>
              <w:jc w:val="center"/>
              <w:rPr>
                <w:rFonts w:ascii="Century Gothic" w:hAnsi="Century Gothic" w:cs="Courier"/>
                <w:b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b/>
                <w:color w:val="262626"/>
                <w:lang w:val="en-GB"/>
              </w:rPr>
              <w:t>Qty</w:t>
            </w:r>
          </w:p>
        </w:tc>
      </w:tr>
      <w:tr w:rsidR="00E47649" w:rsidRPr="00B97121" w:rsidTr="002379F1">
        <w:tc>
          <w:tcPr>
            <w:tcW w:w="2410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544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260" w:type="dxa"/>
          </w:tcPr>
          <w:p w:rsidR="00E47649" w:rsidRPr="00B97121" w:rsidRDefault="002379F1" w:rsidP="002379F1">
            <w:pPr>
              <w:spacing w:line="480" w:lineRule="auto"/>
              <w:jc w:val="center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Best of Category</w:t>
            </w:r>
          </w:p>
        </w:tc>
        <w:tc>
          <w:tcPr>
            <w:tcW w:w="992" w:type="dxa"/>
          </w:tcPr>
          <w:p w:rsidR="00E47649" w:rsidRPr="00B97121" w:rsidRDefault="00E47649" w:rsidP="00E47649">
            <w:pPr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E47649" w:rsidRPr="00B97121" w:rsidTr="002379F1">
        <w:tc>
          <w:tcPr>
            <w:tcW w:w="2410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544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260" w:type="dxa"/>
          </w:tcPr>
          <w:p w:rsidR="00E47649" w:rsidRPr="00B97121" w:rsidRDefault="002379F1" w:rsidP="002379F1">
            <w:pPr>
              <w:spacing w:line="480" w:lineRule="auto"/>
              <w:jc w:val="center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Gold Trophy</w:t>
            </w:r>
          </w:p>
        </w:tc>
        <w:tc>
          <w:tcPr>
            <w:tcW w:w="992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E47649" w:rsidRPr="00B97121" w:rsidTr="002379F1">
        <w:tc>
          <w:tcPr>
            <w:tcW w:w="2410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544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260" w:type="dxa"/>
          </w:tcPr>
          <w:p w:rsidR="00E47649" w:rsidRPr="00B97121" w:rsidRDefault="002379F1" w:rsidP="002379F1">
            <w:pPr>
              <w:spacing w:line="480" w:lineRule="auto"/>
              <w:jc w:val="center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Silver Trophy</w:t>
            </w:r>
          </w:p>
        </w:tc>
        <w:tc>
          <w:tcPr>
            <w:tcW w:w="992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E47649" w:rsidRPr="00B97121" w:rsidTr="002379F1">
        <w:tc>
          <w:tcPr>
            <w:tcW w:w="2410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544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260" w:type="dxa"/>
          </w:tcPr>
          <w:p w:rsidR="00E47649" w:rsidRPr="00B97121" w:rsidRDefault="002379F1" w:rsidP="002379F1">
            <w:pPr>
              <w:spacing w:line="480" w:lineRule="auto"/>
              <w:jc w:val="center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Bronze Trophy</w:t>
            </w:r>
          </w:p>
        </w:tc>
        <w:tc>
          <w:tcPr>
            <w:tcW w:w="992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E47649" w:rsidRPr="00B97121" w:rsidTr="002379F1">
        <w:tc>
          <w:tcPr>
            <w:tcW w:w="2410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544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  <w:tc>
          <w:tcPr>
            <w:tcW w:w="3260" w:type="dxa"/>
          </w:tcPr>
          <w:p w:rsidR="00E47649" w:rsidRPr="00B97121" w:rsidRDefault="002379F1" w:rsidP="002379F1">
            <w:pPr>
              <w:spacing w:line="480" w:lineRule="auto"/>
              <w:jc w:val="center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Certificate w/o frame</w:t>
            </w:r>
          </w:p>
        </w:tc>
        <w:tc>
          <w:tcPr>
            <w:tcW w:w="992" w:type="dxa"/>
          </w:tcPr>
          <w:p w:rsidR="00E47649" w:rsidRPr="00B97121" w:rsidRDefault="00E47649" w:rsidP="002379F1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</w:tbl>
    <w:p w:rsidR="008626AE" w:rsidRPr="00B97121" w:rsidRDefault="008626AE" w:rsidP="002379F1">
      <w:pPr>
        <w:rPr>
          <w:rFonts w:ascii="Century Gothic" w:hAnsi="Century Gothic" w:cs="Courier"/>
          <w:color w:val="262626"/>
          <w:lang w:val="en-GB"/>
        </w:rPr>
      </w:pPr>
    </w:p>
    <w:p w:rsidR="002379F1" w:rsidRPr="00B97121" w:rsidRDefault="002379F1" w:rsidP="002379F1">
      <w:pPr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All items may only be ordered by the winning individuals or agencies credited in the respective categories.</w:t>
      </w:r>
    </w:p>
    <w:p w:rsidR="002379F1" w:rsidRPr="00B97121" w:rsidRDefault="002379F1" w:rsidP="002379F1">
      <w:pPr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Grand Total S$__________________</w:t>
      </w:r>
    </w:p>
    <w:p w:rsidR="00E47649" w:rsidRPr="00B97121" w:rsidRDefault="00E47649" w:rsidP="002379F1">
      <w:pPr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Please note payment must be received before collection of items.</w:t>
      </w:r>
    </w:p>
    <w:p w:rsidR="008626AE" w:rsidRPr="00B97121" w:rsidRDefault="008626AE" w:rsidP="002379F1">
      <w:pPr>
        <w:rPr>
          <w:rFonts w:ascii="Century Gothic" w:hAnsi="Century Gothic" w:cs="Courier"/>
          <w:color w:val="262626"/>
          <w:lang w:val="en-GB"/>
        </w:rPr>
      </w:pPr>
    </w:p>
    <w:p w:rsidR="008626AE" w:rsidRPr="00B97121" w:rsidRDefault="008626AE" w:rsidP="002379F1">
      <w:pPr>
        <w:rPr>
          <w:rFonts w:ascii="Century Gothic" w:hAnsi="Century Gothic" w:cs="Courier"/>
          <w:color w:val="262626"/>
          <w:lang w:val="en-GB"/>
        </w:rPr>
      </w:pPr>
    </w:p>
    <w:p w:rsidR="008626AE" w:rsidRPr="00B97121" w:rsidRDefault="008626AE" w:rsidP="002379F1">
      <w:pPr>
        <w:rPr>
          <w:rFonts w:ascii="Century Gothic" w:hAnsi="Century Gothic" w:cs="Courier"/>
          <w:color w:val="262626"/>
          <w:lang w:val="en-GB"/>
        </w:rPr>
      </w:pPr>
    </w:p>
    <w:p w:rsidR="008626AE" w:rsidRPr="00B97121" w:rsidRDefault="008626AE" w:rsidP="002379F1">
      <w:pPr>
        <w:rPr>
          <w:rFonts w:ascii="Century Gothic" w:hAnsi="Century Gothic" w:cs="Courier"/>
          <w:color w:val="26262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8626AE" w:rsidRPr="00B97121" w:rsidTr="008626AE">
        <w:tc>
          <w:tcPr>
            <w:tcW w:w="3397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Name:</w:t>
            </w:r>
          </w:p>
        </w:tc>
        <w:tc>
          <w:tcPr>
            <w:tcW w:w="5619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8626AE" w:rsidRPr="00B97121" w:rsidTr="008626AE">
        <w:tc>
          <w:tcPr>
            <w:tcW w:w="3397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Agency/Production House:</w:t>
            </w:r>
          </w:p>
        </w:tc>
        <w:tc>
          <w:tcPr>
            <w:tcW w:w="5619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8626AE" w:rsidRPr="00B97121" w:rsidTr="008626AE">
        <w:tc>
          <w:tcPr>
            <w:tcW w:w="3397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Designation:</w:t>
            </w:r>
          </w:p>
        </w:tc>
        <w:tc>
          <w:tcPr>
            <w:tcW w:w="5619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8626AE" w:rsidRPr="00B97121" w:rsidTr="008626AE">
        <w:tc>
          <w:tcPr>
            <w:tcW w:w="3397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Office Tel/Mobile:</w:t>
            </w:r>
          </w:p>
        </w:tc>
        <w:tc>
          <w:tcPr>
            <w:tcW w:w="5619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8626AE" w:rsidRPr="00B97121" w:rsidTr="008626AE">
        <w:tc>
          <w:tcPr>
            <w:tcW w:w="3397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Email:</w:t>
            </w:r>
          </w:p>
        </w:tc>
        <w:tc>
          <w:tcPr>
            <w:tcW w:w="5619" w:type="dxa"/>
          </w:tcPr>
          <w:p w:rsidR="008626AE" w:rsidRPr="00B97121" w:rsidRDefault="008626AE" w:rsidP="00DE7DBD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  <w:tr w:rsidR="008626AE" w:rsidRPr="00B97121" w:rsidTr="008626AE">
        <w:tc>
          <w:tcPr>
            <w:tcW w:w="3397" w:type="dxa"/>
          </w:tcPr>
          <w:p w:rsidR="008626AE" w:rsidRPr="00B97121" w:rsidRDefault="008626AE" w:rsidP="008626AE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  <w:r w:rsidRPr="00B97121">
              <w:rPr>
                <w:rFonts w:ascii="Century Gothic" w:hAnsi="Century Gothic" w:cs="Courier"/>
                <w:color w:val="262626"/>
                <w:lang w:val="en-GB"/>
              </w:rPr>
              <w:t>Address:</w:t>
            </w:r>
          </w:p>
        </w:tc>
        <w:tc>
          <w:tcPr>
            <w:tcW w:w="5619" w:type="dxa"/>
          </w:tcPr>
          <w:p w:rsidR="008626AE" w:rsidRPr="00B97121" w:rsidRDefault="008626AE" w:rsidP="008626AE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  <w:p w:rsidR="00DE7DBD" w:rsidRPr="00B97121" w:rsidRDefault="00DE7DBD" w:rsidP="008626AE">
            <w:pPr>
              <w:spacing w:line="480" w:lineRule="auto"/>
              <w:rPr>
                <w:rFonts w:ascii="Century Gothic" w:hAnsi="Century Gothic" w:cs="Courier"/>
                <w:color w:val="262626"/>
                <w:lang w:val="en-GB"/>
              </w:rPr>
            </w:pPr>
          </w:p>
        </w:tc>
      </w:tr>
    </w:tbl>
    <w:p w:rsidR="008626AE" w:rsidRPr="00B97121" w:rsidRDefault="008626AE" w:rsidP="002379F1">
      <w:pPr>
        <w:rPr>
          <w:rFonts w:ascii="Century Gothic" w:hAnsi="Century Gothic" w:cs="Courier"/>
          <w:color w:val="262626"/>
          <w:lang w:val="en-GB"/>
        </w:rPr>
      </w:pPr>
    </w:p>
    <w:p w:rsidR="00E47649" w:rsidRPr="00B97121" w:rsidRDefault="00E47649" w:rsidP="00E47649">
      <w:pPr>
        <w:ind w:left="360"/>
        <w:rPr>
          <w:rFonts w:ascii="Century Gothic" w:hAnsi="Century Gothic" w:cs="Courier"/>
          <w:color w:val="262626"/>
          <w:lang w:val="en-GB"/>
        </w:rPr>
      </w:pPr>
    </w:p>
    <w:p w:rsidR="004866F3" w:rsidRPr="00B97121" w:rsidRDefault="004866F3" w:rsidP="00386630">
      <w:pPr>
        <w:rPr>
          <w:rFonts w:ascii="Century Gothic" w:hAnsi="Century Gothic" w:cs="Courier"/>
          <w:color w:val="262626"/>
          <w:lang w:val="en-GB"/>
        </w:rPr>
      </w:pPr>
    </w:p>
    <w:p w:rsidR="008626AE" w:rsidRPr="00B97121" w:rsidRDefault="008626AE" w:rsidP="004866F3">
      <w:pPr>
        <w:spacing w:after="0"/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__________</w:t>
      </w:r>
      <w:r w:rsidR="004866F3" w:rsidRPr="00B97121">
        <w:rPr>
          <w:rFonts w:ascii="Century Gothic" w:hAnsi="Century Gothic" w:cs="Courier"/>
          <w:color w:val="262626"/>
          <w:lang w:val="en-GB"/>
        </w:rPr>
        <w:t>______________________</w:t>
      </w:r>
      <w:r w:rsidR="004866F3" w:rsidRPr="00B97121">
        <w:rPr>
          <w:rFonts w:ascii="Century Gothic" w:hAnsi="Century Gothic" w:cs="Courier"/>
          <w:color w:val="262626"/>
          <w:lang w:val="en-GB"/>
        </w:rPr>
        <w:tab/>
      </w:r>
      <w:r w:rsidR="004866F3" w:rsidRPr="00B97121">
        <w:rPr>
          <w:rFonts w:ascii="Century Gothic" w:hAnsi="Century Gothic" w:cs="Courier"/>
          <w:color w:val="262626"/>
          <w:lang w:val="en-GB"/>
        </w:rPr>
        <w:tab/>
      </w:r>
      <w:r w:rsidRPr="00B97121">
        <w:rPr>
          <w:rFonts w:ascii="Century Gothic" w:hAnsi="Century Gothic" w:cs="Courier"/>
          <w:color w:val="262626"/>
          <w:lang w:val="en-GB"/>
        </w:rPr>
        <w:tab/>
        <w:t>________________</w:t>
      </w:r>
    </w:p>
    <w:p w:rsidR="008626AE" w:rsidRPr="00B97121" w:rsidRDefault="008626AE" w:rsidP="004866F3">
      <w:pPr>
        <w:spacing w:after="0"/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Signature &amp; Company Stamp</w:t>
      </w:r>
      <w:r w:rsidR="004866F3" w:rsidRPr="00B97121">
        <w:rPr>
          <w:rFonts w:ascii="Century Gothic" w:hAnsi="Century Gothic" w:cs="Courier"/>
          <w:color w:val="262626"/>
          <w:lang w:val="en-GB"/>
        </w:rPr>
        <w:tab/>
      </w:r>
      <w:r w:rsidR="004866F3" w:rsidRPr="00B97121">
        <w:rPr>
          <w:rFonts w:ascii="Century Gothic" w:hAnsi="Century Gothic" w:cs="Courier"/>
          <w:color w:val="262626"/>
          <w:lang w:val="en-GB"/>
        </w:rPr>
        <w:tab/>
      </w:r>
      <w:r w:rsidR="004866F3" w:rsidRPr="00B97121">
        <w:rPr>
          <w:rFonts w:ascii="Century Gothic" w:hAnsi="Century Gothic" w:cs="Courier"/>
          <w:color w:val="262626"/>
          <w:lang w:val="en-GB"/>
        </w:rPr>
        <w:tab/>
      </w:r>
      <w:r w:rsidR="004866F3" w:rsidRPr="00B97121">
        <w:rPr>
          <w:rFonts w:ascii="Century Gothic" w:hAnsi="Century Gothic" w:cs="Courier"/>
          <w:color w:val="262626"/>
          <w:lang w:val="en-GB"/>
        </w:rPr>
        <w:tab/>
        <w:t>Date</w:t>
      </w:r>
    </w:p>
    <w:p w:rsidR="004866F3" w:rsidRDefault="004866F3" w:rsidP="004866F3">
      <w:pPr>
        <w:spacing w:after="0"/>
        <w:rPr>
          <w:rFonts w:ascii="Century Gothic" w:hAnsi="Century Gothic" w:cs="Courier"/>
          <w:color w:val="262626"/>
          <w:lang w:val="en-GB"/>
        </w:rPr>
      </w:pPr>
    </w:p>
    <w:p w:rsidR="000F481D" w:rsidRPr="00B97121" w:rsidRDefault="000F481D" w:rsidP="004866F3">
      <w:pPr>
        <w:spacing w:after="0"/>
        <w:rPr>
          <w:rFonts w:ascii="Century Gothic" w:hAnsi="Century Gothic" w:cs="Courier"/>
          <w:color w:val="262626"/>
          <w:lang w:val="en-GB"/>
        </w:rPr>
      </w:pPr>
    </w:p>
    <w:p w:rsidR="004866F3" w:rsidRPr="00B97121" w:rsidRDefault="004866F3" w:rsidP="004866F3">
      <w:pPr>
        <w:spacing w:after="0"/>
        <w:rPr>
          <w:rFonts w:ascii="Century Gothic" w:hAnsi="Century Gothic" w:cs="Courier"/>
          <w:color w:val="262626"/>
          <w:lang w:val="en-GB"/>
        </w:rPr>
      </w:pPr>
    </w:p>
    <w:p w:rsidR="004866F3" w:rsidRPr="00B97121" w:rsidRDefault="004866F3" w:rsidP="004866F3">
      <w:pPr>
        <w:spacing w:after="0"/>
        <w:rPr>
          <w:rFonts w:ascii="Century Gothic" w:hAnsi="Century Gothic" w:cs="Courier"/>
          <w:b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 xml:space="preserve">Payment Terms: By cheque payable to </w:t>
      </w:r>
      <w:r w:rsidRPr="00B97121">
        <w:rPr>
          <w:rFonts w:ascii="Century Gothic" w:hAnsi="Century Gothic" w:cs="Courier"/>
          <w:b/>
          <w:color w:val="262626"/>
          <w:lang w:val="en-GB"/>
        </w:rPr>
        <w:t>The 4As Limited</w:t>
      </w:r>
    </w:p>
    <w:p w:rsidR="004866F3" w:rsidRPr="00B97121" w:rsidRDefault="004866F3" w:rsidP="004866F3">
      <w:pPr>
        <w:spacing w:after="0"/>
        <w:rPr>
          <w:rFonts w:ascii="Century Gothic" w:hAnsi="Century Gothic" w:cs="Courier"/>
          <w:b/>
          <w:color w:val="262626"/>
          <w:lang w:val="en-GB"/>
        </w:rPr>
      </w:pPr>
      <w:r w:rsidRPr="00B97121">
        <w:rPr>
          <w:rFonts w:ascii="Century Gothic" w:hAnsi="Century Gothic" w:cs="Courier"/>
          <w:b/>
          <w:color w:val="262626"/>
          <w:lang w:val="en-GB"/>
        </w:rPr>
        <w:t xml:space="preserve">Kindly send </w:t>
      </w:r>
      <w:r w:rsidR="000F481D">
        <w:rPr>
          <w:rFonts w:ascii="Century Gothic" w:hAnsi="Century Gothic" w:cs="Courier"/>
          <w:b/>
          <w:color w:val="262626"/>
          <w:lang w:val="en-GB"/>
        </w:rPr>
        <w:t xml:space="preserve">a </w:t>
      </w:r>
      <w:r w:rsidRPr="00B97121">
        <w:rPr>
          <w:rFonts w:ascii="Century Gothic" w:hAnsi="Century Gothic" w:cs="Courier"/>
          <w:b/>
          <w:color w:val="262626"/>
          <w:lang w:val="en-GB"/>
        </w:rPr>
        <w:t xml:space="preserve">hard copy of the form </w:t>
      </w:r>
      <w:r w:rsidR="000F481D">
        <w:rPr>
          <w:rFonts w:ascii="Century Gothic" w:hAnsi="Century Gothic" w:cs="Courier"/>
          <w:b/>
          <w:color w:val="262626"/>
          <w:lang w:val="en-GB"/>
        </w:rPr>
        <w:t xml:space="preserve">together with </w:t>
      </w:r>
      <w:r w:rsidR="00115EFF" w:rsidRPr="00B97121">
        <w:rPr>
          <w:rFonts w:ascii="Century Gothic" w:hAnsi="Century Gothic" w:cs="Courier"/>
          <w:b/>
          <w:color w:val="262626"/>
          <w:lang w:val="en-GB"/>
        </w:rPr>
        <w:t xml:space="preserve">your cheque and </w:t>
      </w:r>
      <w:r w:rsidRPr="00B97121">
        <w:rPr>
          <w:rFonts w:ascii="Century Gothic" w:hAnsi="Century Gothic" w:cs="Courier"/>
          <w:b/>
          <w:color w:val="262626"/>
          <w:lang w:val="en-GB"/>
        </w:rPr>
        <w:t>mail</w:t>
      </w:r>
      <w:r w:rsidR="00115EFF" w:rsidRPr="00B97121">
        <w:rPr>
          <w:rFonts w:ascii="Century Gothic" w:hAnsi="Century Gothic" w:cs="Courier"/>
          <w:b/>
          <w:color w:val="262626"/>
          <w:lang w:val="en-GB"/>
        </w:rPr>
        <w:t xml:space="preserve"> them</w:t>
      </w:r>
      <w:r w:rsidRPr="00B97121">
        <w:rPr>
          <w:rFonts w:ascii="Century Gothic" w:hAnsi="Century Gothic" w:cs="Courier"/>
          <w:b/>
          <w:color w:val="262626"/>
          <w:lang w:val="en-GB"/>
        </w:rPr>
        <w:t xml:space="preserve"> to:</w:t>
      </w:r>
    </w:p>
    <w:p w:rsidR="004866F3" w:rsidRPr="00B97121" w:rsidRDefault="004866F3" w:rsidP="004866F3">
      <w:pPr>
        <w:spacing w:after="0"/>
        <w:rPr>
          <w:rFonts w:ascii="Century Gothic" w:hAnsi="Century Gothic" w:cs="Courier"/>
          <w:b/>
          <w:color w:val="262626"/>
          <w:lang w:val="en-GB"/>
        </w:rPr>
      </w:pPr>
    </w:p>
    <w:p w:rsidR="004866F3" w:rsidRPr="00B97121" w:rsidRDefault="00B97121" w:rsidP="004866F3">
      <w:pPr>
        <w:spacing w:after="0"/>
        <w:rPr>
          <w:rFonts w:ascii="Century Gothic" w:hAnsi="Century Gothic" w:cs="Courier"/>
          <w:color w:val="262626"/>
          <w:lang w:val="en-GB"/>
        </w:rPr>
      </w:pPr>
      <w:r>
        <w:rPr>
          <w:rFonts w:ascii="Century Gothic" w:hAnsi="Century Gothic" w:cs="Courier"/>
          <w:color w:val="262626"/>
          <w:lang w:val="en-GB"/>
        </w:rPr>
        <w:t>Creative Circle Awards GONG 2017</w:t>
      </w:r>
    </w:p>
    <w:p w:rsidR="004866F3" w:rsidRPr="00B97121" w:rsidRDefault="004866F3" w:rsidP="004866F3">
      <w:pPr>
        <w:spacing w:after="0"/>
        <w:rPr>
          <w:rFonts w:ascii="Century Gothic" w:hAnsi="Century Gothic" w:cs="Courier"/>
          <w:color w:val="262626"/>
          <w:lang w:val="en-GB"/>
        </w:rPr>
      </w:pPr>
      <w:r w:rsidRPr="00B97121">
        <w:rPr>
          <w:rFonts w:ascii="Century Gothic" w:hAnsi="Century Gothic" w:cs="Courier"/>
          <w:color w:val="262626"/>
          <w:lang w:val="en-GB"/>
        </w:rPr>
        <w:t>The 4As Limited</w:t>
      </w:r>
    </w:p>
    <w:p w:rsidR="00293957" w:rsidRDefault="00293957" w:rsidP="004866F3">
      <w:pPr>
        <w:spacing w:after="0"/>
        <w:rPr>
          <w:rFonts w:ascii="Century Gothic" w:hAnsi="Century Gothic" w:cs="Courier"/>
          <w:color w:val="262626"/>
          <w:lang w:val="en-GB"/>
        </w:rPr>
      </w:pPr>
      <w:r>
        <w:rPr>
          <w:rFonts w:ascii="Century Gothic" w:hAnsi="Century Gothic" w:cs="Courier"/>
          <w:color w:val="262626"/>
          <w:lang w:val="en-GB"/>
        </w:rPr>
        <w:t xml:space="preserve">111 Middle Road #02-01 </w:t>
      </w:r>
    </w:p>
    <w:p w:rsidR="004866F3" w:rsidRDefault="00293957" w:rsidP="004866F3">
      <w:pPr>
        <w:spacing w:after="0"/>
        <w:rPr>
          <w:rFonts w:ascii="Century Gothic" w:hAnsi="Century Gothic" w:cs="Courier"/>
          <w:color w:val="262626"/>
          <w:lang w:val="en-GB"/>
        </w:rPr>
      </w:pPr>
      <w:r>
        <w:rPr>
          <w:rFonts w:ascii="Century Gothic" w:hAnsi="Century Gothic" w:cs="Courier"/>
          <w:color w:val="262626"/>
          <w:lang w:val="en-GB"/>
        </w:rPr>
        <w:t>National Design Centre</w:t>
      </w:r>
    </w:p>
    <w:p w:rsidR="004866F3" w:rsidRPr="00B97121" w:rsidRDefault="004A728D" w:rsidP="004866F3">
      <w:pPr>
        <w:spacing w:after="0"/>
        <w:rPr>
          <w:rFonts w:ascii="Century Gothic" w:hAnsi="Century Gothic" w:cs="Courier"/>
          <w:color w:val="262626"/>
          <w:lang w:val="en-GB"/>
        </w:rPr>
      </w:pPr>
      <w:r>
        <w:rPr>
          <w:rFonts w:ascii="Century Gothic" w:hAnsi="Century Gothic" w:cs="Courier"/>
          <w:color w:val="262626"/>
          <w:lang w:val="en-GB"/>
        </w:rPr>
        <w:t>Singapore 188969</w:t>
      </w:r>
    </w:p>
    <w:p w:rsidR="004866F3" w:rsidRDefault="004866F3" w:rsidP="004866F3">
      <w:pPr>
        <w:spacing w:after="0"/>
        <w:rPr>
          <w:rFonts w:ascii="Courier" w:hAnsi="Courier" w:cs="Courier"/>
          <w:b/>
          <w:color w:val="262626"/>
          <w:lang w:val="en-GB"/>
        </w:rPr>
      </w:pPr>
    </w:p>
    <w:p w:rsidR="00386630" w:rsidRPr="00A21CCF" w:rsidRDefault="00DE7DBD" w:rsidP="00B97121">
      <w:pPr>
        <w:spacing w:after="0"/>
        <w:rPr>
          <w:rFonts w:ascii="Courier" w:hAnsi="Courier" w:cs="Courier"/>
          <w:color w:val="262626"/>
        </w:rPr>
      </w:pPr>
      <w:r>
        <w:rPr>
          <w:rFonts w:ascii="Courier" w:hAnsi="Courier" w:cs="Courier"/>
          <w:b/>
          <w:color w:val="262626"/>
          <w:lang w:val="en-GB"/>
        </w:rPr>
        <w:t xml:space="preserve"> </w:t>
      </w:r>
    </w:p>
    <w:p w:rsidR="00D4158A" w:rsidRDefault="00D4158A">
      <w:bookmarkStart w:id="0" w:name="_GoBack"/>
      <w:bookmarkEnd w:id="0"/>
    </w:p>
    <w:p w:rsidR="00BC1DE1" w:rsidRPr="003A03BF" w:rsidRDefault="003A03BF" w:rsidP="003A03BF">
      <w:pPr>
        <w:spacing w:after="0" w:line="100" w:lineRule="atLeast"/>
        <w:rPr>
          <w:rFonts w:ascii="Courier" w:eastAsia="Open Sans Light" w:hAnsi="Courier" w:cs="Courier"/>
          <w:color w:val="262626"/>
          <w:sz w:val="20"/>
          <w:szCs w:val="20"/>
          <w:lang w:val="en-US"/>
        </w:rPr>
      </w:pPr>
      <w:r>
        <w:rPr>
          <w:rFonts w:ascii="Courier" w:eastAsia="Open Sans Light" w:hAnsi="Courier" w:cs="Courier"/>
          <w:color w:val="262626"/>
          <w:sz w:val="20"/>
          <w:szCs w:val="20"/>
          <w:lang w:val="en-US"/>
        </w:rPr>
        <w:t xml:space="preserve">  </w:t>
      </w:r>
    </w:p>
    <w:sectPr w:rsidR="00BC1DE1" w:rsidRPr="003A03BF" w:rsidSect="008F796B">
      <w:headerReference w:type="default" r:id="rId9"/>
      <w:footerReference w:type="default" r:id="rId10"/>
      <w:pgSz w:w="11906" w:h="16838"/>
      <w:pgMar w:top="1440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99E" w:rsidRDefault="001F199E" w:rsidP="00BF7B67">
      <w:pPr>
        <w:spacing w:after="0" w:line="240" w:lineRule="auto"/>
      </w:pPr>
      <w:r>
        <w:separator/>
      </w:r>
    </w:p>
  </w:endnote>
  <w:endnote w:type="continuationSeparator" w:id="0">
    <w:p w:rsidR="001F199E" w:rsidRDefault="001F199E" w:rsidP="00BF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Light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67" w:rsidRPr="00B226FC" w:rsidRDefault="00B226FC" w:rsidP="00B226FC">
    <w:pPr>
      <w:pStyle w:val="Footer"/>
      <w:rPr>
        <w:rFonts w:ascii="Courier" w:hAnsi="Courier"/>
        <w:sz w:val="20"/>
        <w:szCs w:val="20"/>
      </w:rPr>
    </w:pPr>
    <w:r>
      <w:ptab w:relativeTo="margin" w:alignment="center" w:leader="none"/>
    </w:r>
    <w:r>
      <w:rPr>
        <w:noProof/>
        <w:lang w:eastAsia="en-SG"/>
      </w:rPr>
      <w:drawing>
        <wp:inline distT="0" distB="0" distL="0" distR="0" wp14:anchorId="6345EF88" wp14:editId="0D032819">
          <wp:extent cx="1781175" cy="390525"/>
          <wp:effectExtent l="0" t="0" r="9525" b="9525"/>
          <wp:docPr id="30" name="Picture 30" descr="C:\Users\4as intern\AppData\Local\Microsoft\Windows\INetCache\Content.Word\CCA 2016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4as intern\AppData\Local\Microsoft\Windows\INetCache\Content.Word\CCA 2016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  <w:r w:rsidRPr="00B226FC">
      <w:rPr>
        <w:rFonts w:ascii="Courier" w:hAnsi="Courier" w:cs="Courier New"/>
        <w:sz w:val="20"/>
        <w:szCs w:val="20"/>
      </w:rPr>
      <w:fldChar w:fldCharType="begin"/>
    </w:r>
    <w:r w:rsidRPr="00B226FC">
      <w:rPr>
        <w:rFonts w:ascii="Courier" w:hAnsi="Courier" w:cs="Courier New"/>
        <w:sz w:val="20"/>
        <w:szCs w:val="20"/>
      </w:rPr>
      <w:instrText xml:space="preserve"> PAGE   \* MERGEFORMAT </w:instrText>
    </w:r>
    <w:r w:rsidRPr="00B226FC">
      <w:rPr>
        <w:rFonts w:ascii="Courier" w:hAnsi="Courier" w:cs="Courier New"/>
        <w:sz w:val="20"/>
        <w:szCs w:val="20"/>
      </w:rPr>
      <w:fldChar w:fldCharType="separate"/>
    </w:r>
    <w:r w:rsidR="004A728D">
      <w:rPr>
        <w:rFonts w:ascii="Courier" w:hAnsi="Courier" w:cs="Courier New"/>
        <w:noProof/>
        <w:sz w:val="20"/>
        <w:szCs w:val="20"/>
      </w:rPr>
      <w:t>2</w:t>
    </w:r>
    <w:r w:rsidRPr="00B226FC">
      <w:rPr>
        <w:rFonts w:ascii="Courier" w:hAnsi="Courier" w:cs="Courier New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99E" w:rsidRDefault="001F199E" w:rsidP="00BF7B67">
      <w:pPr>
        <w:spacing w:after="0" w:line="240" w:lineRule="auto"/>
      </w:pPr>
      <w:r>
        <w:separator/>
      </w:r>
    </w:p>
  </w:footnote>
  <w:footnote w:type="continuationSeparator" w:id="0">
    <w:p w:rsidR="001F199E" w:rsidRDefault="001F199E" w:rsidP="00BF7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67" w:rsidRDefault="00B97121">
    <w:pPr>
      <w:pStyle w:val="Header"/>
    </w:pPr>
    <w:r>
      <w:rPr>
        <w:noProof/>
        <w:lang w:eastAsia="en-SG"/>
      </w:rPr>
      <w:drawing>
        <wp:inline distT="0" distB="0" distL="0" distR="0" wp14:anchorId="56500EFA" wp14:editId="585B69A8">
          <wp:extent cx="1714500" cy="915670"/>
          <wp:effectExtent l="0" t="0" r="0" b="0"/>
          <wp:docPr id="1" name="Picture 1" descr="uma:Users:umarudd.tan:Desktop:defeatAllMoster_logo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uma:Users:umarudd.tan:Desktop:defeatAllMoster_logo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96B">
      <w:rPr>
        <w:noProof/>
        <w:lang w:eastAsia="en-SG"/>
      </w:rPr>
      <w:drawing>
        <wp:anchor distT="0" distB="0" distL="0" distR="0" simplePos="0" relativeHeight="251659264" behindDoc="0" locked="0" layoutInCell="1" allowOverlap="1" wp14:anchorId="795BBF0C" wp14:editId="4FBD16FC">
          <wp:simplePos x="0" y="0"/>
          <wp:positionH relativeFrom="margin">
            <wp:posOffset>3883660</wp:posOffset>
          </wp:positionH>
          <wp:positionV relativeFrom="paragraph">
            <wp:posOffset>-60325</wp:posOffset>
          </wp:positionV>
          <wp:extent cx="1764665" cy="538480"/>
          <wp:effectExtent l="0" t="0" r="6985" b="0"/>
          <wp:wrapTopAndBottom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5384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292AFA"/>
    <w:multiLevelType w:val="hybridMultilevel"/>
    <w:tmpl w:val="AC467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97A62"/>
    <w:multiLevelType w:val="hybridMultilevel"/>
    <w:tmpl w:val="B734C26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82DA9"/>
    <w:multiLevelType w:val="hybridMultilevel"/>
    <w:tmpl w:val="8712385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924EC"/>
    <w:multiLevelType w:val="hybridMultilevel"/>
    <w:tmpl w:val="46C8BE9C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C39BE"/>
    <w:multiLevelType w:val="hybridMultilevel"/>
    <w:tmpl w:val="DB4ECC38"/>
    <w:lvl w:ilvl="0" w:tplc="03843C0A">
      <w:start w:val="1"/>
      <w:numFmt w:val="decimal"/>
      <w:lvlText w:val="%1."/>
      <w:lvlJc w:val="left"/>
      <w:pPr>
        <w:ind w:left="720" w:hanging="360"/>
      </w:pPr>
      <w:rPr>
        <w:rFonts w:ascii="Courier" w:hAnsi="Courier" w:cs="Courier" w:hint="default"/>
        <w:color w:val="262626"/>
        <w:sz w:val="2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807D1"/>
    <w:multiLevelType w:val="hybridMultilevel"/>
    <w:tmpl w:val="C08EBFE2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81E0E"/>
    <w:multiLevelType w:val="hybridMultilevel"/>
    <w:tmpl w:val="1D6E6FB2"/>
    <w:lvl w:ilvl="0" w:tplc="4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D14F8"/>
    <w:multiLevelType w:val="hybridMultilevel"/>
    <w:tmpl w:val="FE78F77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C74B4"/>
    <w:multiLevelType w:val="hybridMultilevel"/>
    <w:tmpl w:val="BDE69E04"/>
    <w:lvl w:ilvl="0" w:tplc="4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567BF"/>
    <w:multiLevelType w:val="hybridMultilevel"/>
    <w:tmpl w:val="46966350"/>
    <w:lvl w:ilvl="0" w:tplc="06623966">
      <w:start w:val="2"/>
      <w:numFmt w:val="decimal"/>
      <w:lvlText w:val="%1."/>
      <w:lvlJc w:val="left"/>
      <w:pPr>
        <w:ind w:left="720" w:hanging="360"/>
      </w:pPr>
      <w:rPr>
        <w:rFonts w:eastAsia="Helvetica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1N7QwNDc1MbEwNbNQ0lEKTi0uzszPAykwrAUAqZ16vywAAAA="/>
  </w:docVars>
  <w:rsids>
    <w:rsidRoot w:val="00BF7B67"/>
    <w:rsid w:val="000240E0"/>
    <w:rsid w:val="00031288"/>
    <w:rsid w:val="000474A0"/>
    <w:rsid w:val="000629E7"/>
    <w:rsid w:val="000633ED"/>
    <w:rsid w:val="000A5C79"/>
    <w:rsid w:val="000C546A"/>
    <w:rsid w:val="000F481D"/>
    <w:rsid w:val="00115EFF"/>
    <w:rsid w:val="001507F3"/>
    <w:rsid w:val="001E2459"/>
    <w:rsid w:val="001F199E"/>
    <w:rsid w:val="0022240C"/>
    <w:rsid w:val="00226F67"/>
    <w:rsid w:val="002379F1"/>
    <w:rsid w:val="002661E7"/>
    <w:rsid w:val="00291C15"/>
    <w:rsid w:val="00293957"/>
    <w:rsid w:val="002A41CE"/>
    <w:rsid w:val="002D691E"/>
    <w:rsid w:val="002F3D9B"/>
    <w:rsid w:val="00342260"/>
    <w:rsid w:val="00375D3D"/>
    <w:rsid w:val="0038110D"/>
    <w:rsid w:val="00386630"/>
    <w:rsid w:val="003A03BF"/>
    <w:rsid w:val="00403E6D"/>
    <w:rsid w:val="00464F70"/>
    <w:rsid w:val="004866F3"/>
    <w:rsid w:val="00490A11"/>
    <w:rsid w:val="004A728D"/>
    <w:rsid w:val="00540462"/>
    <w:rsid w:val="005B53DB"/>
    <w:rsid w:val="005F3393"/>
    <w:rsid w:val="006145F3"/>
    <w:rsid w:val="00616547"/>
    <w:rsid w:val="006F4723"/>
    <w:rsid w:val="00702E2C"/>
    <w:rsid w:val="00782870"/>
    <w:rsid w:val="007A23D2"/>
    <w:rsid w:val="007D4351"/>
    <w:rsid w:val="008626AE"/>
    <w:rsid w:val="00886D53"/>
    <w:rsid w:val="008C3165"/>
    <w:rsid w:val="008F070A"/>
    <w:rsid w:val="008F796B"/>
    <w:rsid w:val="00957645"/>
    <w:rsid w:val="009763A7"/>
    <w:rsid w:val="009C1B10"/>
    <w:rsid w:val="009D2DB6"/>
    <w:rsid w:val="009E6FF2"/>
    <w:rsid w:val="00A10630"/>
    <w:rsid w:val="00A21CCF"/>
    <w:rsid w:val="00A95E5A"/>
    <w:rsid w:val="00AB5808"/>
    <w:rsid w:val="00AE361F"/>
    <w:rsid w:val="00B226FC"/>
    <w:rsid w:val="00B30801"/>
    <w:rsid w:val="00B4583C"/>
    <w:rsid w:val="00B97121"/>
    <w:rsid w:val="00BC1DE1"/>
    <w:rsid w:val="00BC3B7A"/>
    <w:rsid w:val="00BF7B67"/>
    <w:rsid w:val="00C10ED5"/>
    <w:rsid w:val="00D024EB"/>
    <w:rsid w:val="00D058E2"/>
    <w:rsid w:val="00D4158A"/>
    <w:rsid w:val="00D716BF"/>
    <w:rsid w:val="00DD3244"/>
    <w:rsid w:val="00DE7DBD"/>
    <w:rsid w:val="00E014A4"/>
    <w:rsid w:val="00E32137"/>
    <w:rsid w:val="00E47649"/>
    <w:rsid w:val="00EA5F37"/>
    <w:rsid w:val="00EB64A4"/>
    <w:rsid w:val="00ED174C"/>
    <w:rsid w:val="00EE2EE6"/>
    <w:rsid w:val="00F064B1"/>
    <w:rsid w:val="00F14AC4"/>
    <w:rsid w:val="00F66973"/>
    <w:rsid w:val="00F81178"/>
    <w:rsid w:val="00F94FEE"/>
    <w:rsid w:val="00FA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  <w15:docId w15:val="{0EBF01CC-E3DE-4E51-BD9D-92EE82F3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DE1"/>
    <w:pPr>
      <w:suppressAutoHyphens/>
      <w:spacing w:after="200" w:line="276" w:lineRule="auto"/>
    </w:pPr>
    <w:rPr>
      <w:rFonts w:ascii="Helvetica" w:eastAsia="Helvetica" w:hAnsi="Helvetica" w:cs="Helvetica"/>
      <w:color w:val="00000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B67"/>
  </w:style>
  <w:style w:type="paragraph" w:styleId="Footer">
    <w:name w:val="footer"/>
    <w:basedOn w:val="Normal"/>
    <w:link w:val="FooterChar"/>
    <w:uiPriority w:val="99"/>
    <w:unhideWhenUsed/>
    <w:rsid w:val="00BF7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B67"/>
  </w:style>
  <w:style w:type="paragraph" w:styleId="BodyText">
    <w:name w:val="Body Text"/>
    <w:basedOn w:val="Normal"/>
    <w:link w:val="BodyTextChar"/>
    <w:rsid w:val="00F81178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rsid w:val="00F81178"/>
    <w:rPr>
      <w:rFonts w:ascii="Calibri" w:eastAsia="Calibri" w:hAnsi="Calibri" w:cs="Times New Roman"/>
      <w:lang w:eastAsia="ar-SA"/>
    </w:rPr>
  </w:style>
  <w:style w:type="paragraph" w:customStyle="1" w:styleId="Body">
    <w:name w:val="Body"/>
    <w:rsid w:val="000C546A"/>
    <w:pPr>
      <w:suppressAutoHyphens/>
      <w:spacing w:after="200" w:line="276" w:lineRule="auto"/>
    </w:pPr>
    <w:rPr>
      <w:rFonts w:ascii="Calibri" w:eastAsia="Calibri" w:hAnsi="Calibri" w:cs="Calibri"/>
      <w:color w:val="000000"/>
      <w:u w:color="000000"/>
      <w:lang w:val="en-US" w:eastAsia="ar-SA"/>
    </w:rPr>
  </w:style>
  <w:style w:type="paragraph" w:styleId="ListParagraph">
    <w:name w:val="List Paragraph"/>
    <w:basedOn w:val="Normal"/>
    <w:uiPriority w:val="34"/>
    <w:qFormat/>
    <w:rsid w:val="000C546A"/>
    <w:pPr>
      <w:spacing w:after="0" w:line="240" w:lineRule="auto"/>
      <w:ind w:left="720"/>
    </w:pPr>
  </w:style>
  <w:style w:type="character" w:styleId="Hyperlink">
    <w:name w:val="Hyperlink"/>
    <w:rsid w:val="00FA09C5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96B"/>
    <w:rPr>
      <w:rFonts w:ascii="Segoe UI" w:eastAsia="Helvetica" w:hAnsi="Segoe UI" w:cs="Segoe UI"/>
      <w:color w:val="000000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7A2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629E7"/>
    <w:pPr>
      <w:suppressAutoHyphens/>
      <w:spacing w:after="0" w:line="240" w:lineRule="auto"/>
    </w:pPr>
    <w:rPr>
      <w:rFonts w:ascii="Helvetica" w:eastAsia="Helvetica" w:hAnsi="Helvetica" w:cs="Helvetica"/>
      <w:color w:val="000000"/>
      <w:lang w:eastAsia="ar-SA"/>
    </w:rPr>
  </w:style>
  <w:style w:type="paragraph" w:customStyle="1" w:styleId="TableStyle2">
    <w:name w:val="Table Style 2"/>
    <w:rsid w:val="000629E7"/>
    <w:pPr>
      <w:suppressAutoHyphens/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ar-SA"/>
    </w:rPr>
  </w:style>
  <w:style w:type="paragraph" w:styleId="NoSpacing">
    <w:name w:val="No Spacing"/>
    <w:uiPriority w:val="1"/>
    <w:qFormat/>
    <w:rsid w:val="005404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y@4as.org.s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D5A05-9100-40A4-A402-6EF799EA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4as intern</dc:creator>
  <cp:keywords/>
  <dc:description/>
  <cp:lastModifiedBy>4As Intern</cp:lastModifiedBy>
  <cp:revision>7</cp:revision>
  <cp:lastPrinted>2016-12-02T09:50:00Z</cp:lastPrinted>
  <dcterms:created xsi:type="dcterms:W3CDTF">2017-12-01T03:22:00Z</dcterms:created>
  <dcterms:modified xsi:type="dcterms:W3CDTF">2017-12-01T03:32:00Z</dcterms:modified>
</cp:coreProperties>
</file>